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w:t>
      </w:r>
      <w:r w:rsidR="0012033B">
        <w:t>3</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A2D2F">
      <w:pPr>
        <w:jc w:val="both"/>
        <w:rPr>
          <w:iCs/>
        </w:rPr>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w:t>
      </w:r>
      <w:r w:rsidR="00DA2D2F" w:rsidRPr="003968E9">
        <w:t xml:space="preserve">по переустройству ВЛ-10кВ, КТП-10кВ по адресу Курская область, </w:t>
      </w:r>
      <w:proofErr w:type="spellStart"/>
      <w:r w:rsidR="00DA2D2F" w:rsidRPr="003968E9">
        <w:t>Суджанский</w:t>
      </w:r>
      <w:proofErr w:type="spellEnd"/>
      <w:r w:rsidR="00DA2D2F" w:rsidRPr="003968E9">
        <w:t xml:space="preserve"> район, с. </w:t>
      </w:r>
      <w:proofErr w:type="spellStart"/>
      <w:r w:rsidR="00DA2D2F" w:rsidRPr="003968E9">
        <w:t>Заолешенка</w:t>
      </w:r>
      <w:proofErr w:type="spellEnd"/>
      <w:r w:rsidR="00DA2D2F" w:rsidRPr="003968E9">
        <w:t>, кадастровый № 46:23:080102:658 для нужд ПАО «</w:t>
      </w:r>
      <w:proofErr w:type="spellStart"/>
      <w:r w:rsidR="00DA2D2F" w:rsidRPr="003968E9">
        <w:t>Россети</w:t>
      </w:r>
      <w:proofErr w:type="spellEnd"/>
      <w:r w:rsidR="00DA2D2F" w:rsidRPr="003968E9">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F2057B">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w:t>
      </w:r>
      <w:proofErr w:type="spellStart"/>
      <w:r w:rsidRPr="00F2057B">
        <w:t>кВ</w:t>
      </w:r>
      <w:proofErr w:type="spellEnd"/>
      <w:r w:rsidRPr="00F2057B">
        <w:t xml:space="preserve">, включая подстанции </w:t>
      </w:r>
      <w:proofErr w:type="spellStart"/>
      <w:r w:rsidRPr="00F2057B">
        <w:t>киоскового</w:t>
      </w:r>
      <w:proofErr w:type="spellEnd"/>
      <w:r w:rsidRPr="00F2057B">
        <w:t xml:space="preserve">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D72B27" w:rsidRPr="00F2057B" w:rsidRDefault="00D72B27" w:rsidP="00D72B27">
      <w:pPr>
        <w:autoSpaceDE w:val="0"/>
        <w:autoSpaceDN w:val="0"/>
        <w:adjustRightInd w:val="0"/>
        <w:spacing w:before="14" w:after="14"/>
        <w:ind w:firstLine="720"/>
        <w:jc w:val="both"/>
        <w:rPr>
          <w:bCs/>
        </w:rPr>
      </w:pPr>
      <w:r w:rsidRPr="00A3687C">
        <w:rPr>
          <w:b/>
          <w:bCs/>
        </w:rPr>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иком оплаты выполнения работ» - 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0" w:name="OLE_LINK4"/>
      <w:bookmarkStart w:id="1"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0"/>
    <w:bookmarkEnd w:id="1"/>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7.5.При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Заказчик вправе потребовать от Подрядчика замены субподрядчиков с мотивированным обоснованием такого требования, но независимо от этого полную</w:t>
      </w:r>
      <w:r>
        <w:t xml:space="preserve"> </w:t>
      </w:r>
      <w:r w:rsidRPr="00A16ECC">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7.14.Принять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обстоятельств, способных повлечь за собой изменение сроков или стоимости 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6 </w:t>
      </w:r>
      <w:r w:rsidRPr="00B315AF">
        <w:rPr>
          <w:rFonts w:eastAsia="Calibri"/>
          <w:i/>
          <w:lang w:eastAsia="en-US"/>
        </w:rPr>
        <w:t xml:space="preserve"> </w:t>
      </w:r>
      <w:r w:rsidRPr="00B315AF">
        <w:rPr>
          <w:rFonts w:eastAsia="Calibri"/>
          <w:lang w:eastAsia="en-US"/>
        </w:rPr>
        <w:t>к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непредоставления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разрешение на использование в России, выданное Ростехнадзором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w:t>
      </w:r>
      <w:proofErr w:type="spellStart"/>
      <w:r w:rsidRPr="00F2057B">
        <w:t>Technical</w:t>
      </w:r>
      <w:proofErr w:type="spellEnd"/>
      <w:r w:rsidRPr="00F2057B">
        <w:t xml:space="preserve"> </w:t>
      </w:r>
      <w:proofErr w:type="spellStart"/>
      <w:r w:rsidRPr="00F2057B">
        <w:t>Documentation</w:t>
      </w:r>
      <w:proofErr w:type="spellEnd"/>
      <w:r w:rsidRPr="00F2057B">
        <w:t xml:space="preserve"> </w:t>
      </w:r>
      <w:proofErr w:type="spellStart"/>
      <w:r w:rsidRPr="00F2057B">
        <w:t>is</w:t>
      </w:r>
      <w:proofErr w:type="spellEnd"/>
      <w:r w:rsidRPr="00F2057B">
        <w:t xml:space="preserve"> </w:t>
      </w:r>
      <w:proofErr w:type="spellStart"/>
      <w:r w:rsidRPr="00F2057B">
        <w:t>here</w:t>
      </w:r>
      <w:proofErr w:type="spellEnd"/>
      <w:r w:rsidRPr="00F2057B">
        <w:t>”/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указанный  в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t>
      </w:r>
      <w:proofErr w:type="spellStart"/>
      <w:r w:rsidR="00B313D9" w:rsidRPr="00A3687C">
        <w:rPr>
          <w:rFonts w:ascii="Times New Roman" w:hAnsi="Times New Roman"/>
          <w:sz w:val="24"/>
          <w:szCs w:val="24"/>
        </w:rPr>
        <w:t>Windows</w:t>
      </w:r>
      <w:proofErr w:type="spellEnd"/>
      <w:r w:rsidR="00B313D9" w:rsidRPr="00A3687C">
        <w:rPr>
          <w:rFonts w:ascii="Times New Roman" w:hAnsi="Times New Roman"/>
          <w:sz w:val="24"/>
          <w:szCs w:val="24"/>
        </w:rPr>
        <w:t xml:space="preserve">, MS </w:t>
      </w:r>
      <w:proofErr w:type="spellStart"/>
      <w:r w:rsidR="00B313D9" w:rsidRPr="00A3687C">
        <w:rPr>
          <w:rFonts w:ascii="Times New Roman" w:hAnsi="Times New Roman"/>
          <w:sz w:val="24"/>
          <w:szCs w:val="24"/>
        </w:rPr>
        <w:t>Office</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AutoCAD</w:t>
      </w:r>
      <w:proofErr w:type="spellEnd"/>
      <w:r w:rsidR="00B313D9" w:rsidRPr="00A3687C">
        <w:rPr>
          <w:rFonts w:ascii="Times New Roman" w:hAnsi="Times New Roman"/>
          <w:sz w:val="24"/>
          <w:szCs w:val="24"/>
        </w:rPr>
        <w:t xml:space="preserve"> и </w:t>
      </w:r>
      <w:proofErr w:type="spellStart"/>
      <w:r w:rsidR="00B313D9" w:rsidRPr="00A3687C">
        <w:rPr>
          <w:rFonts w:ascii="Times New Roman" w:hAnsi="Times New Roman"/>
          <w:sz w:val="24"/>
          <w:szCs w:val="24"/>
        </w:rPr>
        <w:t>Acrobat</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Reader</w:t>
      </w:r>
      <w:proofErr w:type="spellEnd"/>
      <w:r w:rsidR="00B313D9" w:rsidRPr="00A3687C">
        <w:rPr>
          <w:rFonts w:ascii="Times New Roman" w:hAnsi="Times New Roman"/>
          <w:sz w:val="24"/>
          <w:szCs w:val="24"/>
        </w:rPr>
        <w:t xml:space="preserve">. Сметную документацию в формате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xml:space="preserve"> либо другом числовом формате, совместимом с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w:t>
      </w:r>
      <w:proofErr w:type="spellStart"/>
      <w:r w:rsidRPr="00F2057B">
        <w:rPr>
          <w:rFonts w:ascii="Times New Roman" w:hAnsi="Times New Roman"/>
          <w:sz w:val="24"/>
          <w:szCs w:val="24"/>
        </w:rPr>
        <w:t>Госэкспертизы</w:t>
      </w:r>
      <w:proofErr w:type="spellEnd"/>
      <w:r w:rsidRPr="00F2057B">
        <w:rPr>
          <w:rFonts w:ascii="Times New Roman" w:hAnsi="Times New Roman"/>
          <w:sz w:val="24"/>
          <w:szCs w:val="24"/>
        </w:rPr>
        <w:t xml:space="preserve">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w:t>
      </w:r>
      <w:proofErr w:type="gramStart"/>
      <w:r w:rsidRPr="00F2057B">
        <w:rPr>
          <w:b w:val="0"/>
          <w:bCs w:val="0"/>
        </w:rPr>
        <w:t>размещения 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котором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proofErr w:type="gramStart"/>
      <w:r w:rsidRPr="00A3687C">
        <w:t>Сдача-приемка 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2" w:name="OLE_LINK1"/>
      <w:bookmarkStart w:id="3" w:name="OLE_LINK2"/>
      <w:r w:rsidRPr="00F2057B">
        <w:rPr>
          <w:bCs/>
        </w:rPr>
        <w:t>3 (трех)</w:t>
      </w:r>
      <w:bookmarkEnd w:id="2"/>
      <w:bookmarkEnd w:id="3"/>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r>
        <w:t>Акта  о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 xml:space="preserve">Приказом </w:t>
      </w:r>
      <w:r w:rsidR="00624E1F">
        <w:t>__________</w:t>
      </w:r>
      <w:r w:rsidR="00351044" w:rsidRPr="00650D18">
        <w:t xml:space="preserve"> от </w:t>
      </w:r>
      <w:r w:rsidR="00624E1F">
        <w:t>______________</w:t>
      </w:r>
      <w:r w:rsidR="00351044" w:rsidRPr="00650D18">
        <w:t xml:space="preserve">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D72B27" w:rsidRPr="00F2057B" w:rsidRDefault="00D72B27" w:rsidP="00D72B27">
      <w:pPr>
        <w:shd w:val="clear" w:color="auto" w:fill="FFFFFF"/>
        <w:tabs>
          <w:tab w:val="num" w:pos="1620"/>
        </w:tabs>
        <w:spacing w:before="14" w:after="14"/>
        <w:ind w:firstLine="720"/>
        <w:jc w:val="both"/>
      </w:pPr>
      <w:r w:rsidRPr="00F2057B">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w:t>
      </w:r>
      <w:proofErr w:type="gramStart"/>
      <w:r w:rsidRPr="00A16ECC">
        <w:t>Подрядчиком сроков представления 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w:t>
      </w:r>
      <w:r>
        <w:rPr>
          <w:rFonts w:eastAsia="Calibri"/>
          <w:bCs/>
        </w:rPr>
        <w:t xml:space="preserve">ействительности, </w:t>
      </w:r>
      <w:r w:rsidRPr="00852967">
        <w:rPr>
          <w:rFonts w:eastAsia="Calibri"/>
          <w:bCs/>
        </w:rPr>
        <w:t xml:space="preserve"> подлежат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случаев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.3. 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w:t>
      </w:r>
      <w:proofErr w:type="gramStart"/>
      <w:r w:rsidRPr="009643B9">
        <w:t>2</w:t>
      </w:r>
      <w:r w:rsidR="002173A2">
        <w:t>2</w:t>
      </w:r>
      <w:r w:rsidRPr="009643B9">
        <w:t>.3 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w:t>
      </w:r>
      <w:r w:rsidR="00491FE7">
        <w:t>3</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w:t>
      </w:r>
      <w:r w:rsidR="00491FE7">
        <w:t>3</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D15385" w:rsidP="00D72B27">
      <w:pPr>
        <w:suppressAutoHyphens/>
        <w:jc w:val="center"/>
      </w:pPr>
      <w:r w:rsidRPr="003968E9">
        <w:t xml:space="preserve">работ </w:t>
      </w:r>
      <w:r w:rsidR="00957E39">
        <w:t xml:space="preserve">по переустройству ВЛ-10кВ, КТП-10кВ по адресу Курская область, </w:t>
      </w:r>
      <w:proofErr w:type="spellStart"/>
      <w:r w:rsidR="00957E39">
        <w:t>Суджанский</w:t>
      </w:r>
      <w:proofErr w:type="spellEnd"/>
      <w:r w:rsidR="00957E39">
        <w:t xml:space="preserve"> </w:t>
      </w:r>
      <w:proofErr w:type="gramStart"/>
      <w:r w:rsidR="00957E39">
        <w:t xml:space="preserve">район,   </w:t>
      </w:r>
      <w:proofErr w:type="gramEnd"/>
      <w:r w:rsidR="00957E39">
        <w:t xml:space="preserve">     с. </w:t>
      </w:r>
      <w:proofErr w:type="spellStart"/>
      <w:r w:rsidR="00957E39">
        <w:t>Заолешенка</w:t>
      </w:r>
      <w:proofErr w:type="spellEnd"/>
      <w:r w:rsidR="00957E39">
        <w:t xml:space="preserve">, кадастровый № 46:23:080102:658 </w:t>
      </w:r>
      <w:r w:rsidRPr="003968E9">
        <w:t xml:space="preserve"> для нужд ПАО «</w:t>
      </w:r>
      <w:proofErr w:type="spellStart"/>
      <w:r w:rsidRPr="003968E9">
        <w:t>Россети</w:t>
      </w:r>
      <w:proofErr w:type="spellEnd"/>
      <w:r w:rsidRPr="003968E9">
        <w:t xml:space="preserve">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5038FD" w:rsidRDefault="005038FD" w:rsidP="005038FD">
      <w:pPr>
        <w:suppressAutoHyphens/>
        <w:jc w:val="center"/>
      </w:pPr>
      <w:r w:rsidRPr="003968E9">
        <w:t xml:space="preserve">работ </w:t>
      </w:r>
      <w:r>
        <w:t xml:space="preserve">по переустройству ВЛ-10кВ, КТП-10кВ по адресу Курская область, </w:t>
      </w:r>
      <w:proofErr w:type="spellStart"/>
      <w:r>
        <w:t>Суджанский</w:t>
      </w:r>
      <w:proofErr w:type="spellEnd"/>
      <w:r>
        <w:t xml:space="preserve"> </w:t>
      </w:r>
      <w:proofErr w:type="gramStart"/>
      <w:r>
        <w:t>район,  с.</w:t>
      </w:r>
      <w:proofErr w:type="gramEnd"/>
      <w:r>
        <w:t xml:space="preserve"> </w:t>
      </w:r>
      <w:proofErr w:type="spellStart"/>
      <w:r>
        <w:t>Заолешенка</w:t>
      </w:r>
      <w:proofErr w:type="spellEnd"/>
      <w:r>
        <w:t xml:space="preserve">, кадастровый </w:t>
      </w:r>
      <w:r>
        <w:t xml:space="preserve">                                     </w:t>
      </w:r>
      <w:bookmarkStart w:id="4" w:name="_GoBack"/>
      <w:bookmarkEnd w:id="4"/>
      <w:r>
        <w:t xml:space="preserve">№ 46:23:080102:658 </w:t>
      </w:r>
      <w:r w:rsidRPr="003968E9">
        <w:t xml:space="preserve"> для нужд ПАО «</w:t>
      </w:r>
      <w:proofErr w:type="spellStart"/>
      <w:r w:rsidRPr="003968E9">
        <w:t>Россети</w:t>
      </w:r>
      <w:proofErr w:type="spellEnd"/>
      <w:r w:rsidRPr="003968E9">
        <w:t xml:space="preserve"> Центр» (филиала «Курскэнерго»)</w:t>
      </w:r>
    </w:p>
    <w:p w:rsidR="007A7080" w:rsidRDefault="007A7080" w:rsidP="003D14CC">
      <w:pPr>
        <w:pStyle w:val="Times12"/>
        <w:ind w:firstLine="0"/>
        <w:jc w:val="center"/>
        <w:rPr>
          <w:szCs w:val="24"/>
        </w:rPr>
      </w:pP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w:t>
      </w:r>
      <w:r w:rsidR="00491FE7">
        <w:t>3</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w:t>
      </w:r>
      <w:r w:rsidR="00491FE7">
        <w:t>3</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w:t>
      </w:r>
      <w:r w:rsidR="00491FE7">
        <w:t>3</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3C3" w:rsidRDefault="005D63C3" w:rsidP="00006FE9">
      <w:r>
        <w:separator/>
      </w:r>
    </w:p>
  </w:endnote>
  <w:endnote w:type="continuationSeparator" w:id="0">
    <w:p w:rsidR="005D63C3" w:rsidRDefault="005D63C3"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3C3" w:rsidRDefault="005D63C3" w:rsidP="00006FE9">
      <w:r>
        <w:separator/>
      </w:r>
    </w:p>
  </w:footnote>
  <w:footnote w:type="continuationSeparator" w:id="0">
    <w:p w:rsidR="005D63C3" w:rsidRDefault="005D63C3"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0726E3">
      <w:rPr>
        <w:rStyle w:val="ac"/>
        <w:noProof/>
      </w:rPr>
      <w:t>2</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B27"/>
    <w:rsid w:val="000004D2"/>
    <w:rsid w:val="0000080E"/>
    <w:rsid w:val="000020E0"/>
    <w:rsid w:val="00002132"/>
    <w:rsid w:val="00002DF3"/>
    <w:rsid w:val="00002F57"/>
    <w:rsid w:val="000034E6"/>
    <w:rsid w:val="000055ED"/>
    <w:rsid w:val="00006580"/>
    <w:rsid w:val="00006689"/>
    <w:rsid w:val="00006B3F"/>
    <w:rsid w:val="00006FE9"/>
    <w:rsid w:val="00007474"/>
    <w:rsid w:val="00011A24"/>
    <w:rsid w:val="000121E2"/>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46BA9"/>
    <w:rsid w:val="00047F25"/>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26E3"/>
    <w:rsid w:val="00073015"/>
    <w:rsid w:val="00073638"/>
    <w:rsid w:val="00074424"/>
    <w:rsid w:val="000756ED"/>
    <w:rsid w:val="00075F1C"/>
    <w:rsid w:val="00077C1A"/>
    <w:rsid w:val="0008013F"/>
    <w:rsid w:val="00080955"/>
    <w:rsid w:val="00080DC9"/>
    <w:rsid w:val="00082C1B"/>
    <w:rsid w:val="00084C42"/>
    <w:rsid w:val="00084E64"/>
    <w:rsid w:val="00085497"/>
    <w:rsid w:val="000859CD"/>
    <w:rsid w:val="00085EDE"/>
    <w:rsid w:val="000862E1"/>
    <w:rsid w:val="000909BD"/>
    <w:rsid w:val="00090E77"/>
    <w:rsid w:val="00092189"/>
    <w:rsid w:val="00092EB0"/>
    <w:rsid w:val="00093294"/>
    <w:rsid w:val="000947F5"/>
    <w:rsid w:val="00095021"/>
    <w:rsid w:val="0009524D"/>
    <w:rsid w:val="00095312"/>
    <w:rsid w:val="00095EA4"/>
    <w:rsid w:val="000960DD"/>
    <w:rsid w:val="0009634F"/>
    <w:rsid w:val="00096B2E"/>
    <w:rsid w:val="000A17A8"/>
    <w:rsid w:val="000A2EAE"/>
    <w:rsid w:val="000A3262"/>
    <w:rsid w:val="000A33D4"/>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40F2"/>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374"/>
    <w:rsid w:val="00101A1B"/>
    <w:rsid w:val="00101A24"/>
    <w:rsid w:val="001034F4"/>
    <w:rsid w:val="00103675"/>
    <w:rsid w:val="00103C7C"/>
    <w:rsid w:val="00104A49"/>
    <w:rsid w:val="00105E7B"/>
    <w:rsid w:val="00107162"/>
    <w:rsid w:val="00107A5A"/>
    <w:rsid w:val="00110CF4"/>
    <w:rsid w:val="001127A6"/>
    <w:rsid w:val="00112C96"/>
    <w:rsid w:val="00112DF7"/>
    <w:rsid w:val="0011322F"/>
    <w:rsid w:val="00113C52"/>
    <w:rsid w:val="00115A07"/>
    <w:rsid w:val="001169F1"/>
    <w:rsid w:val="00117E8F"/>
    <w:rsid w:val="0012033B"/>
    <w:rsid w:val="0012148C"/>
    <w:rsid w:val="00121707"/>
    <w:rsid w:val="00122FE7"/>
    <w:rsid w:val="0012374B"/>
    <w:rsid w:val="00123D1E"/>
    <w:rsid w:val="00124199"/>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AE4"/>
    <w:rsid w:val="00143D7F"/>
    <w:rsid w:val="001457C2"/>
    <w:rsid w:val="00146E8E"/>
    <w:rsid w:val="00152EC8"/>
    <w:rsid w:val="00153BDF"/>
    <w:rsid w:val="00155771"/>
    <w:rsid w:val="0015658D"/>
    <w:rsid w:val="00157021"/>
    <w:rsid w:val="00157875"/>
    <w:rsid w:val="0016049C"/>
    <w:rsid w:val="001613FF"/>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2F9C"/>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2D01"/>
    <w:rsid w:val="001D30C0"/>
    <w:rsid w:val="001D30DF"/>
    <w:rsid w:val="001D5D9B"/>
    <w:rsid w:val="001D64C3"/>
    <w:rsid w:val="001D7557"/>
    <w:rsid w:val="001D7637"/>
    <w:rsid w:val="001D7FF3"/>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254"/>
    <w:rsid w:val="001F3E6A"/>
    <w:rsid w:val="001F5BCD"/>
    <w:rsid w:val="001F5D3C"/>
    <w:rsid w:val="001F66A6"/>
    <w:rsid w:val="001F6B9E"/>
    <w:rsid w:val="001F6E2B"/>
    <w:rsid w:val="001F7D19"/>
    <w:rsid w:val="00200C13"/>
    <w:rsid w:val="00200D3C"/>
    <w:rsid w:val="00201B82"/>
    <w:rsid w:val="00201D17"/>
    <w:rsid w:val="00202300"/>
    <w:rsid w:val="002025F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E7C"/>
    <w:rsid w:val="002265E5"/>
    <w:rsid w:val="00226A1D"/>
    <w:rsid w:val="002271AB"/>
    <w:rsid w:val="002273CE"/>
    <w:rsid w:val="002304D7"/>
    <w:rsid w:val="00231626"/>
    <w:rsid w:val="00233A52"/>
    <w:rsid w:val="00234111"/>
    <w:rsid w:val="00234486"/>
    <w:rsid w:val="002354FA"/>
    <w:rsid w:val="00235F4D"/>
    <w:rsid w:val="00236B36"/>
    <w:rsid w:val="00237FA4"/>
    <w:rsid w:val="0024021E"/>
    <w:rsid w:val="00240F08"/>
    <w:rsid w:val="00242E3A"/>
    <w:rsid w:val="002435DD"/>
    <w:rsid w:val="00243790"/>
    <w:rsid w:val="002440EC"/>
    <w:rsid w:val="0024539E"/>
    <w:rsid w:val="0025078A"/>
    <w:rsid w:val="0025293E"/>
    <w:rsid w:val="00252BD0"/>
    <w:rsid w:val="002554F4"/>
    <w:rsid w:val="00255CB1"/>
    <w:rsid w:val="0025619B"/>
    <w:rsid w:val="00257561"/>
    <w:rsid w:val="0025792D"/>
    <w:rsid w:val="00260AEF"/>
    <w:rsid w:val="0026127E"/>
    <w:rsid w:val="0026132B"/>
    <w:rsid w:val="00261D09"/>
    <w:rsid w:val="002620BC"/>
    <w:rsid w:val="00262B99"/>
    <w:rsid w:val="00265F4F"/>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4BEB"/>
    <w:rsid w:val="00285018"/>
    <w:rsid w:val="00285F09"/>
    <w:rsid w:val="00290E20"/>
    <w:rsid w:val="002911E4"/>
    <w:rsid w:val="00291598"/>
    <w:rsid w:val="00294C94"/>
    <w:rsid w:val="00294E0C"/>
    <w:rsid w:val="002953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897"/>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48F"/>
    <w:rsid w:val="002F0874"/>
    <w:rsid w:val="002F0CA4"/>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4F79"/>
    <w:rsid w:val="00326695"/>
    <w:rsid w:val="00326D5A"/>
    <w:rsid w:val="00330DE4"/>
    <w:rsid w:val="00332D34"/>
    <w:rsid w:val="00332F86"/>
    <w:rsid w:val="003333C3"/>
    <w:rsid w:val="00333DD9"/>
    <w:rsid w:val="003343C5"/>
    <w:rsid w:val="003352AE"/>
    <w:rsid w:val="0033596F"/>
    <w:rsid w:val="00336EE9"/>
    <w:rsid w:val="00340681"/>
    <w:rsid w:val="003408F2"/>
    <w:rsid w:val="00343227"/>
    <w:rsid w:val="00343351"/>
    <w:rsid w:val="0034382D"/>
    <w:rsid w:val="00343CEB"/>
    <w:rsid w:val="00344B5A"/>
    <w:rsid w:val="00345845"/>
    <w:rsid w:val="00345F75"/>
    <w:rsid w:val="00347272"/>
    <w:rsid w:val="0034765F"/>
    <w:rsid w:val="00350A6C"/>
    <w:rsid w:val="00351044"/>
    <w:rsid w:val="003529B7"/>
    <w:rsid w:val="0035324B"/>
    <w:rsid w:val="003540F9"/>
    <w:rsid w:val="00354C70"/>
    <w:rsid w:val="00355C31"/>
    <w:rsid w:val="00355EA0"/>
    <w:rsid w:val="003564CF"/>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0614"/>
    <w:rsid w:val="00370E33"/>
    <w:rsid w:val="0037129E"/>
    <w:rsid w:val="00371373"/>
    <w:rsid w:val="00372325"/>
    <w:rsid w:val="00372CA1"/>
    <w:rsid w:val="003732D5"/>
    <w:rsid w:val="00373407"/>
    <w:rsid w:val="00373ABA"/>
    <w:rsid w:val="00374837"/>
    <w:rsid w:val="00375220"/>
    <w:rsid w:val="0037554B"/>
    <w:rsid w:val="00377615"/>
    <w:rsid w:val="00377D51"/>
    <w:rsid w:val="00380849"/>
    <w:rsid w:val="0038166D"/>
    <w:rsid w:val="00381EF1"/>
    <w:rsid w:val="00382A7F"/>
    <w:rsid w:val="00382ACC"/>
    <w:rsid w:val="00382CF4"/>
    <w:rsid w:val="00384FB0"/>
    <w:rsid w:val="0038746D"/>
    <w:rsid w:val="00391101"/>
    <w:rsid w:val="00391A65"/>
    <w:rsid w:val="003926F1"/>
    <w:rsid w:val="0039291B"/>
    <w:rsid w:val="003932BA"/>
    <w:rsid w:val="0039348C"/>
    <w:rsid w:val="0039432A"/>
    <w:rsid w:val="003946C5"/>
    <w:rsid w:val="00395F78"/>
    <w:rsid w:val="0039663E"/>
    <w:rsid w:val="00396D26"/>
    <w:rsid w:val="003974B9"/>
    <w:rsid w:val="003A1FCD"/>
    <w:rsid w:val="003A3349"/>
    <w:rsid w:val="003A45E3"/>
    <w:rsid w:val="003A4B0D"/>
    <w:rsid w:val="003A6206"/>
    <w:rsid w:val="003A756D"/>
    <w:rsid w:val="003A7B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374"/>
    <w:rsid w:val="004007D1"/>
    <w:rsid w:val="00400DDE"/>
    <w:rsid w:val="00400F45"/>
    <w:rsid w:val="0040228D"/>
    <w:rsid w:val="00402403"/>
    <w:rsid w:val="00402637"/>
    <w:rsid w:val="004031F1"/>
    <w:rsid w:val="00403847"/>
    <w:rsid w:val="00403C73"/>
    <w:rsid w:val="0040463D"/>
    <w:rsid w:val="00404AE8"/>
    <w:rsid w:val="00407FD4"/>
    <w:rsid w:val="00410440"/>
    <w:rsid w:val="00411D3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3D88"/>
    <w:rsid w:val="00435AEB"/>
    <w:rsid w:val="00435FC4"/>
    <w:rsid w:val="00436DBC"/>
    <w:rsid w:val="00442D11"/>
    <w:rsid w:val="004438D2"/>
    <w:rsid w:val="004442FA"/>
    <w:rsid w:val="0044652A"/>
    <w:rsid w:val="00446A95"/>
    <w:rsid w:val="00446C57"/>
    <w:rsid w:val="0044732E"/>
    <w:rsid w:val="004500DE"/>
    <w:rsid w:val="004508EC"/>
    <w:rsid w:val="00452A58"/>
    <w:rsid w:val="00452D03"/>
    <w:rsid w:val="00453712"/>
    <w:rsid w:val="00454061"/>
    <w:rsid w:val="00454975"/>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1FE7"/>
    <w:rsid w:val="004928DB"/>
    <w:rsid w:val="004931D3"/>
    <w:rsid w:val="00493719"/>
    <w:rsid w:val="00493F91"/>
    <w:rsid w:val="00494A32"/>
    <w:rsid w:val="00495C68"/>
    <w:rsid w:val="00497140"/>
    <w:rsid w:val="004A0EF9"/>
    <w:rsid w:val="004A3498"/>
    <w:rsid w:val="004A3999"/>
    <w:rsid w:val="004A4695"/>
    <w:rsid w:val="004A484F"/>
    <w:rsid w:val="004A4B27"/>
    <w:rsid w:val="004A7257"/>
    <w:rsid w:val="004B21A0"/>
    <w:rsid w:val="004B33EA"/>
    <w:rsid w:val="004B3A73"/>
    <w:rsid w:val="004B3E4A"/>
    <w:rsid w:val="004B5231"/>
    <w:rsid w:val="004B547A"/>
    <w:rsid w:val="004B6124"/>
    <w:rsid w:val="004C0737"/>
    <w:rsid w:val="004C1CD1"/>
    <w:rsid w:val="004C24D0"/>
    <w:rsid w:val="004C2BF2"/>
    <w:rsid w:val="004C3CDC"/>
    <w:rsid w:val="004C3D7E"/>
    <w:rsid w:val="004C3EA0"/>
    <w:rsid w:val="004C48EF"/>
    <w:rsid w:val="004C652B"/>
    <w:rsid w:val="004C6E56"/>
    <w:rsid w:val="004C75A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A6D"/>
    <w:rsid w:val="004F2C93"/>
    <w:rsid w:val="004F3543"/>
    <w:rsid w:val="004F3D0E"/>
    <w:rsid w:val="004F6BA7"/>
    <w:rsid w:val="00500558"/>
    <w:rsid w:val="00501700"/>
    <w:rsid w:val="005038FD"/>
    <w:rsid w:val="00503B58"/>
    <w:rsid w:val="00504514"/>
    <w:rsid w:val="00506FD2"/>
    <w:rsid w:val="005073E4"/>
    <w:rsid w:val="00507E29"/>
    <w:rsid w:val="00510E0C"/>
    <w:rsid w:val="00511036"/>
    <w:rsid w:val="00511686"/>
    <w:rsid w:val="005128C9"/>
    <w:rsid w:val="00513190"/>
    <w:rsid w:val="0051436C"/>
    <w:rsid w:val="00515F0D"/>
    <w:rsid w:val="00515FB8"/>
    <w:rsid w:val="00516337"/>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2751"/>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406"/>
    <w:rsid w:val="00575A92"/>
    <w:rsid w:val="00576124"/>
    <w:rsid w:val="00580D47"/>
    <w:rsid w:val="00582769"/>
    <w:rsid w:val="00583A8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095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63C3"/>
    <w:rsid w:val="005D7B47"/>
    <w:rsid w:val="005D7D83"/>
    <w:rsid w:val="005D7EBE"/>
    <w:rsid w:val="005E131D"/>
    <w:rsid w:val="005E16E2"/>
    <w:rsid w:val="005E1E6F"/>
    <w:rsid w:val="005E2336"/>
    <w:rsid w:val="005E2497"/>
    <w:rsid w:val="005E31EF"/>
    <w:rsid w:val="005E3346"/>
    <w:rsid w:val="005E3BA5"/>
    <w:rsid w:val="005E404E"/>
    <w:rsid w:val="005E47A4"/>
    <w:rsid w:val="005E63DD"/>
    <w:rsid w:val="005F1014"/>
    <w:rsid w:val="005F1B2C"/>
    <w:rsid w:val="005F3791"/>
    <w:rsid w:val="005F3C89"/>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209D"/>
    <w:rsid w:val="00623007"/>
    <w:rsid w:val="00624471"/>
    <w:rsid w:val="00624856"/>
    <w:rsid w:val="00624E1F"/>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5FA0"/>
    <w:rsid w:val="00676D24"/>
    <w:rsid w:val="00677A08"/>
    <w:rsid w:val="006814ED"/>
    <w:rsid w:val="006825DF"/>
    <w:rsid w:val="006826A0"/>
    <w:rsid w:val="00683E3B"/>
    <w:rsid w:val="0068423C"/>
    <w:rsid w:val="00685F9F"/>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3E4"/>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34"/>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2562"/>
    <w:rsid w:val="00773F8D"/>
    <w:rsid w:val="007742CF"/>
    <w:rsid w:val="0077484F"/>
    <w:rsid w:val="0077553A"/>
    <w:rsid w:val="00776E17"/>
    <w:rsid w:val="00780B79"/>
    <w:rsid w:val="007812A1"/>
    <w:rsid w:val="007812CD"/>
    <w:rsid w:val="00782331"/>
    <w:rsid w:val="007826F2"/>
    <w:rsid w:val="00782A01"/>
    <w:rsid w:val="00782A23"/>
    <w:rsid w:val="00782E17"/>
    <w:rsid w:val="0078302A"/>
    <w:rsid w:val="00783143"/>
    <w:rsid w:val="00785F46"/>
    <w:rsid w:val="007860A4"/>
    <w:rsid w:val="00786AC3"/>
    <w:rsid w:val="00790193"/>
    <w:rsid w:val="0079037F"/>
    <w:rsid w:val="00792098"/>
    <w:rsid w:val="007921F4"/>
    <w:rsid w:val="00792B61"/>
    <w:rsid w:val="0079428A"/>
    <w:rsid w:val="0079457B"/>
    <w:rsid w:val="007945FC"/>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425D"/>
    <w:rsid w:val="007C5232"/>
    <w:rsid w:val="007C590F"/>
    <w:rsid w:val="007C609B"/>
    <w:rsid w:val="007C7365"/>
    <w:rsid w:val="007C752E"/>
    <w:rsid w:val="007C7BE2"/>
    <w:rsid w:val="007C7F53"/>
    <w:rsid w:val="007D0776"/>
    <w:rsid w:val="007D1310"/>
    <w:rsid w:val="007D2FDA"/>
    <w:rsid w:val="007D35A0"/>
    <w:rsid w:val="007D3986"/>
    <w:rsid w:val="007D3EF2"/>
    <w:rsid w:val="007D4B1F"/>
    <w:rsid w:val="007D6D71"/>
    <w:rsid w:val="007D7F1F"/>
    <w:rsid w:val="007E03C6"/>
    <w:rsid w:val="007E149B"/>
    <w:rsid w:val="007E2124"/>
    <w:rsid w:val="007E4D80"/>
    <w:rsid w:val="007E5580"/>
    <w:rsid w:val="007E5B1E"/>
    <w:rsid w:val="007E63A0"/>
    <w:rsid w:val="007E6846"/>
    <w:rsid w:val="007E779E"/>
    <w:rsid w:val="007E7A36"/>
    <w:rsid w:val="007F0642"/>
    <w:rsid w:val="007F0BFC"/>
    <w:rsid w:val="007F1050"/>
    <w:rsid w:val="007F2A51"/>
    <w:rsid w:val="007F5B53"/>
    <w:rsid w:val="007F5F51"/>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AD4"/>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5D0"/>
    <w:rsid w:val="008576D6"/>
    <w:rsid w:val="00857FEA"/>
    <w:rsid w:val="00860115"/>
    <w:rsid w:val="00861BB3"/>
    <w:rsid w:val="008625CD"/>
    <w:rsid w:val="008626B0"/>
    <w:rsid w:val="00864034"/>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2A20"/>
    <w:rsid w:val="00893156"/>
    <w:rsid w:val="00893573"/>
    <w:rsid w:val="0089425B"/>
    <w:rsid w:val="00894B03"/>
    <w:rsid w:val="00895912"/>
    <w:rsid w:val="00895E89"/>
    <w:rsid w:val="00895F28"/>
    <w:rsid w:val="008969B5"/>
    <w:rsid w:val="008976E6"/>
    <w:rsid w:val="008A0F0E"/>
    <w:rsid w:val="008A1361"/>
    <w:rsid w:val="008A1604"/>
    <w:rsid w:val="008A76CC"/>
    <w:rsid w:val="008A7C90"/>
    <w:rsid w:val="008B0879"/>
    <w:rsid w:val="008B100D"/>
    <w:rsid w:val="008B2AC0"/>
    <w:rsid w:val="008B33E4"/>
    <w:rsid w:val="008B3A8E"/>
    <w:rsid w:val="008B70AF"/>
    <w:rsid w:val="008B7657"/>
    <w:rsid w:val="008B784E"/>
    <w:rsid w:val="008B7AA1"/>
    <w:rsid w:val="008C0207"/>
    <w:rsid w:val="008C2D50"/>
    <w:rsid w:val="008C2E56"/>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36F4"/>
    <w:rsid w:val="008E5620"/>
    <w:rsid w:val="008E6198"/>
    <w:rsid w:val="008E72B3"/>
    <w:rsid w:val="008E7808"/>
    <w:rsid w:val="008F1E4C"/>
    <w:rsid w:val="008F2A19"/>
    <w:rsid w:val="008F36D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18C2"/>
    <w:rsid w:val="00932349"/>
    <w:rsid w:val="00932E98"/>
    <w:rsid w:val="009335DD"/>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1C5"/>
    <w:rsid w:val="009458FF"/>
    <w:rsid w:val="00945DC1"/>
    <w:rsid w:val="00946A48"/>
    <w:rsid w:val="00951C5C"/>
    <w:rsid w:val="00953BB4"/>
    <w:rsid w:val="009546D5"/>
    <w:rsid w:val="00954936"/>
    <w:rsid w:val="00954A5D"/>
    <w:rsid w:val="00954C47"/>
    <w:rsid w:val="009556CA"/>
    <w:rsid w:val="0095576E"/>
    <w:rsid w:val="00956C7A"/>
    <w:rsid w:val="009574D3"/>
    <w:rsid w:val="00957E39"/>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51D"/>
    <w:rsid w:val="00984603"/>
    <w:rsid w:val="00984C89"/>
    <w:rsid w:val="0098634E"/>
    <w:rsid w:val="009870AF"/>
    <w:rsid w:val="009873F5"/>
    <w:rsid w:val="0098787C"/>
    <w:rsid w:val="00987A48"/>
    <w:rsid w:val="0099059D"/>
    <w:rsid w:val="00991010"/>
    <w:rsid w:val="00992AF9"/>
    <w:rsid w:val="00992FCB"/>
    <w:rsid w:val="00993135"/>
    <w:rsid w:val="009933B0"/>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2294"/>
    <w:rsid w:val="009A37B9"/>
    <w:rsid w:val="009A4832"/>
    <w:rsid w:val="009A5989"/>
    <w:rsid w:val="009B018E"/>
    <w:rsid w:val="009B0963"/>
    <w:rsid w:val="009B0FC3"/>
    <w:rsid w:val="009B1882"/>
    <w:rsid w:val="009B22F4"/>
    <w:rsid w:val="009B2E95"/>
    <w:rsid w:val="009B3DDE"/>
    <w:rsid w:val="009B4127"/>
    <w:rsid w:val="009B43AB"/>
    <w:rsid w:val="009B52EC"/>
    <w:rsid w:val="009B565C"/>
    <w:rsid w:val="009B6D04"/>
    <w:rsid w:val="009B6FD8"/>
    <w:rsid w:val="009C2FE7"/>
    <w:rsid w:val="009C34B4"/>
    <w:rsid w:val="009C6439"/>
    <w:rsid w:val="009C6692"/>
    <w:rsid w:val="009C732F"/>
    <w:rsid w:val="009C7760"/>
    <w:rsid w:val="009C7908"/>
    <w:rsid w:val="009D00E1"/>
    <w:rsid w:val="009D02F1"/>
    <w:rsid w:val="009D03FB"/>
    <w:rsid w:val="009D29DB"/>
    <w:rsid w:val="009D311C"/>
    <w:rsid w:val="009D3DF8"/>
    <w:rsid w:val="009D4E51"/>
    <w:rsid w:val="009D79DF"/>
    <w:rsid w:val="009D7B21"/>
    <w:rsid w:val="009E07B3"/>
    <w:rsid w:val="009E0920"/>
    <w:rsid w:val="009E27D4"/>
    <w:rsid w:val="009E2B9D"/>
    <w:rsid w:val="009E2DA8"/>
    <w:rsid w:val="009E41FC"/>
    <w:rsid w:val="009E6B4F"/>
    <w:rsid w:val="009F06D9"/>
    <w:rsid w:val="009F115A"/>
    <w:rsid w:val="009F1268"/>
    <w:rsid w:val="009F2150"/>
    <w:rsid w:val="009F4594"/>
    <w:rsid w:val="009F48A5"/>
    <w:rsid w:val="009F4EAD"/>
    <w:rsid w:val="009F562D"/>
    <w:rsid w:val="009F5BFC"/>
    <w:rsid w:val="009F5C87"/>
    <w:rsid w:val="009F6A63"/>
    <w:rsid w:val="009F6E4B"/>
    <w:rsid w:val="009F6FD4"/>
    <w:rsid w:val="009F72E9"/>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592E"/>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1EA6"/>
    <w:rsid w:val="00A92A25"/>
    <w:rsid w:val="00A93309"/>
    <w:rsid w:val="00A93B06"/>
    <w:rsid w:val="00A943B7"/>
    <w:rsid w:val="00A94E8B"/>
    <w:rsid w:val="00A960DF"/>
    <w:rsid w:val="00A96F66"/>
    <w:rsid w:val="00AA0949"/>
    <w:rsid w:val="00AA1ECA"/>
    <w:rsid w:val="00AA253D"/>
    <w:rsid w:val="00AA3423"/>
    <w:rsid w:val="00AA3A8B"/>
    <w:rsid w:val="00AA3CA6"/>
    <w:rsid w:val="00AA53D7"/>
    <w:rsid w:val="00AA62B5"/>
    <w:rsid w:val="00AA65F1"/>
    <w:rsid w:val="00AA74B2"/>
    <w:rsid w:val="00AA7781"/>
    <w:rsid w:val="00AB006F"/>
    <w:rsid w:val="00AB21CD"/>
    <w:rsid w:val="00AB2246"/>
    <w:rsid w:val="00AB247C"/>
    <w:rsid w:val="00AB3353"/>
    <w:rsid w:val="00AB3EAC"/>
    <w:rsid w:val="00AB40C6"/>
    <w:rsid w:val="00AB49AC"/>
    <w:rsid w:val="00AB4C80"/>
    <w:rsid w:val="00AB509E"/>
    <w:rsid w:val="00AB5440"/>
    <w:rsid w:val="00AB5ACD"/>
    <w:rsid w:val="00AB5D48"/>
    <w:rsid w:val="00AB5D9E"/>
    <w:rsid w:val="00AB653E"/>
    <w:rsid w:val="00AB7335"/>
    <w:rsid w:val="00AB7BC0"/>
    <w:rsid w:val="00AC09B4"/>
    <w:rsid w:val="00AC144C"/>
    <w:rsid w:val="00AC1A05"/>
    <w:rsid w:val="00AC1D54"/>
    <w:rsid w:val="00AC3056"/>
    <w:rsid w:val="00AC3149"/>
    <w:rsid w:val="00AC339B"/>
    <w:rsid w:val="00AC396D"/>
    <w:rsid w:val="00AC4041"/>
    <w:rsid w:val="00AC6AF4"/>
    <w:rsid w:val="00AC7961"/>
    <w:rsid w:val="00AD3BEF"/>
    <w:rsid w:val="00AD4021"/>
    <w:rsid w:val="00AD5A91"/>
    <w:rsid w:val="00AD5BE2"/>
    <w:rsid w:val="00AD6EFC"/>
    <w:rsid w:val="00AE02C6"/>
    <w:rsid w:val="00AE049C"/>
    <w:rsid w:val="00AE0912"/>
    <w:rsid w:val="00AE19AE"/>
    <w:rsid w:val="00AE1F2B"/>
    <w:rsid w:val="00AE3351"/>
    <w:rsid w:val="00AE466B"/>
    <w:rsid w:val="00AE60F2"/>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1EE"/>
    <w:rsid w:val="00B32E2B"/>
    <w:rsid w:val="00B3314F"/>
    <w:rsid w:val="00B33B2C"/>
    <w:rsid w:val="00B345BD"/>
    <w:rsid w:val="00B351A6"/>
    <w:rsid w:val="00B35C23"/>
    <w:rsid w:val="00B3768C"/>
    <w:rsid w:val="00B37E4A"/>
    <w:rsid w:val="00B414BA"/>
    <w:rsid w:val="00B4170F"/>
    <w:rsid w:val="00B42FCF"/>
    <w:rsid w:val="00B435DF"/>
    <w:rsid w:val="00B43C8F"/>
    <w:rsid w:val="00B442AD"/>
    <w:rsid w:val="00B45788"/>
    <w:rsid w:val="00B46014"/>
    <w:rsid w:val="00B47F7E"/>
    <w:rsid w:val="00B50E84"/>
    <w:rsid w:val="00B52042"/>
    <w:rsid w:val="00B52B23"/>
    <w:rsid w:val="00B53302"/>
    <w:rsid w:val="00B56993"/>
    <w:rsid w:val="00B56D7A"/>
    <w:rsid w:val="00B575AD"/>
    <w:rsid w:val="00B6082C"/>
    <w:rsid w:val="00B61059"/>
    <w:rsid w:val="00B63B03"/>
    <w:rsid w:val="00B64AC0"/>
    <w:rsid w:val="00B651B7"/>
    <w:rsid w:val="00B660DA"/>
    <w:rsid w:val="00B661E1"/>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0250"/>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1F30"/>
    <w:rsid w:val="00BC2062"/>
    <w:rsid w:val="00BC28CB"/>
    <w:rsid w:val="00BC28D0"/>
    <w:rsid w:val="00BC2CD0"/>
    <w:rsid w:val="00BC338A"/>
    <w:rsid w:val="00BC39AC"/>
    <w:rsid w:val="00BC6329"/>
    <w:rsid w:val="00BC733D"/>
    <w:rsid w:val="00BC7BAF"/>
    <w:rsid w:val="00BC7E37"/>
    <w:rsid w:val="00BC7EF0"/>
    <w:rsid w:val="00BD02A8"/>
    <w:rsid w:val="00BD0AAB"/>
    <w:rsid w:val="00BD0B15"/>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4D9F"/>
    <w:rsid w:val="00BE53FF"/>
    <w:rsid w:val="00BE68ED"/>
    <w:rsid w:val="00BE7E94"/>
    <w:rsid w:val="00BF02A3"/>
    <w:rsid w:val="00BF03AB"/>
    <w:rsid w:val="00BF0ABF"/>
    <w:rsid w:val="00BF0DBC"/>
    <w:rsid w:val="00BF2492"/>
    <w:rsid w:val="00BF28F0"/>
    <w:rsid w:val="00BF2987"/>
    <w:rsid w:val="00BF3D83"/>
    <w:rsid w:val="00BF45C9"/>
    <w:rsid w:val="00BF565E"/>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5B90"/>
    <w:rsid w:val="00C26F08"/>
    <w:rsid w:val="00C274D0"/>
    <w:rsid w:val="00C30698"/>
    <w:rsid w:val="00C315D7"/>
    <w:rsid w:val="00C316D3"/>
    <w:rsid w:val="00C34F0C"/>
    <w:rsid w:val="00C36F8E"/>
    <w:rsid w:val="00C37254"/>
    <w:rsid w:val="00C37350"/>
    <w:rsid w:val="00C404EA"/>
    <w:rsid w:val="00C40842"/>
    <w:rsid w:val="00C41B48"/>
    <w:rsid w:val="00C41CC7"/>
    <w:rsid w:val="00C429B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2DE"/>
    <w:rsid w:val="00C923E4"/>
    <w:rsid w:val="00C9478F"/>
    <w:rsid w:val="00C94E70"/>
    <w:rsid w:val="00C95145"/>
    <w:rsid w:val="00C961D1"/>
    <w:rsid w:val="00CA0258"/>
    <w:rsid w:val="00CA5757"/>
    <w:rsid w:val="00CA6458"/>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826"/>
    <w:rsid w:val="00CE0EB0"/>
    <w:rsid w:val="00CE22E6"/>
    <w:rsid w:val="00CE231A"/>
    <w:rsid w:val="00CE303D"/>
    <w:rsid w:val="00CE4093"/>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01A2"/>
    <w:rsid w:val="00D81CCE"/>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2D2F"/>
    <w:rsid w:val="00DA3B31"/>
    <w:rsid w:val="00DA4261"/>
    <w:rsid w:val="00DA4A13"/>
    <w:rsid w:val="00DA4F6F"/>
    <w:rsid w:val="00DA59E5"/>
    <w:rsid w:val="00DA5DD9"/>
    <w:rsid w:val="00DA64CE"/>
    <w:rsid w:val="00DA6A95"/>
    <w:rsid w:val="00DA6BF8"/>
    <w:rsid w:val="00DB201C"/>
    <w:rsid w:val="00DB47E9"/>
    <w:rsid w:val="00DB5293"/>
    <w:rsid w:val="00DB6640"/>
    <w:rsid w:val="00DB6C48"/>
    <w:rsid w:val="00DB6F67"/>
    <w:rsid w:val="00DB70DA"/>
    <w:rsid w:val="00DC22AF"/>
    <w:rsid w:val="00DC2D06"/>
    <w:rsid w:val="00DC3671"/>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3BD6"/>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58E9"/>
    <w:rsid w:val="00DF68A7"/>
    <w:rsid w:val="00DF746F"/>
    <w:rsid w:val="00E00E87"/>
    <w:rsid w:val="00E03BD6"/>
    <w:rsid w:val="00E04CA3"/>
    <w:rsid w:val="00E05C26"/>
    <w:rsid w:val="00E063A2"/>
    <w:rsid w:val="00E06C94"/>
    <w:rsid w:val="00E07687"/>
    <w:rsid w:val="00E07E7F"/>
    <w:rsid w:val="00E115B8"/>
    <w:rsid w:val="00E12E03"/>
    <w:rsid w:val="00E14A77"/>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6813"/>
    <w:rsid w:val="00E37310"/>
    <w:rsid w:val="00E37C6B"/>
    <w:rsid w:val="00E41B94"/>
    <w:rsid w:val="00E42872"/>
    <w:rsid w:val="00E436B0"/>
    <w:rsid w:val="00E43F72"/>
    <w:rsid w:val="00E44330"/>
    <w:rsid w:val="00E44508"/>
    <w:rsid w:val="00E4454C"/>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274"/>
    <w:rsid w:val="00E754AF"/>
    <w:rsid w:val="00E7582D"/>
    <w:rsid w:val="00E75B34"/>
    <w:rsid w:val="00E77586"/>
    <w:rsid w:val="00E808A5"/>
    <w:rsid w:val="00E80960"/>
    <w:rsid w:val="00E81A68"/>
    <w:rsid w:val="00E82800"/>
    <w:rsid w:val="00E83735"/>
    <w:rsid w:val="00E83F67"/>
    <w:rsid w:val="00E86D38"/>
    <w:rsid w:val="00E87954"/>
    <w:rsid w:val="00E87F3C"/>
    <w:rsid w:val="00E92296"/>
    <w:rsid w:val="00E923EF"/>
    <w:rsid w:val="00E97844"/>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31D"/>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D7845"/>
    <w:rsid w:val="00EE05AF"/>
    <w:rsid w:val="00EE0613"/>
    <w:rsid w:val="00EE0E44"/>
    <w:rsid w:val="00EE2225"/>
    <w:rsid w:val="00EE2DA0"/>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23E"/>
    <w:rsid w:val="00F02519"/>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2E56"/>
    <w:rsid w:val="00F23373"/>
    <w:rsid w:val="00F23F64"/>
    <w:rsid w:val="00F24FE8"/>
    <w:rsid w:val="00F2546D"/>
    <w:rsid w:val="00F25C1F"/>
    <w:rsid w:val="00F30A00"/>
    <w:rsid w:val="00F318BF"/>
    <w:rsid w:val="00F31EBE"/>
    <w:rsid w:val="00F328D4"/>
    <w:rsid w:val="00F32B47"/>
    <w:rsid w:val="00F335D6"/>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E9B"/>
    <w:rsid w:val="00F60469"/>
    <w:rsid w:val="00F6139D"/>
    <w:rsid w:val="00F61E2C"/>
    <w:rsid w:val="00F62E8E"/>
    <w:rsid w:val="00F63B06"/>
    <w:rsid w:val="00F641EA"/>
    <w:rsid w:val="00F64215"/>
    <w:rsid w:val="00F64C2A"/>
    <w:rsid w:val="00F6509F"/>
    <w:rsid w:val="00F6680C"/>
    <w:rsid w:val="00F66F01"/>
    <w:rsid w:val="00F70ECB"/>
    <w:rsid w:val="00F719BE"/>
    <w:rsid w:val="00F73CDB"/>
    <w:rsid w:val="00F74D76"/>
    <w:rsid w:val="00F757BC"/>
    <w:rsid w:val="00F7632F"/>
    <w:rsid w:val="00F802A1"/>
    <w:rsid w:val="00F80651"/>
    <w:rsid w:val="00F80EB1"/>
    <w:rsid w:val="00F813BB"/>
    <w:rsid w:val="00F81B07"/>
    <w:rsid w:val="00F81FD4"/>
    <w:rsid w:val="00F826DA"/>
    <w:rsid w:val="00F82BA6"/>
    <w:rsid w:val="00F82E53"/>
    <w:rsid w:val="00F848F2"/>
    <w:rsid w:val="00F84D10"/>
    <w:rsid w:val="00F874CB"/>
    <w:rsid w:val="00F874EF"/>
    <w:rsid w:val="00F904C2"/>
    <w:rsid w:val="00F906D0"/>
    <w:rsid w:val="00F9093D"/>
    <w:rsid w:val="00F92632"/>
    <w:rsid w:val="00F92726"/>
    <w:rsid w:val="00F93797"/>
    <w:rsid w:val="00F94852"/>
    <w:rsid w:val="00F94FC0"/>
    <w:rsid w:val="00F970BB"/>
    <w:rsid w:val="00F973F5"/>
    <w:rsid w:val="00FA097A"/>
    <w:rsid w:val="00FA104E"/>
    <w:rsid w:val="00FA15A4"/>
    <w:rsid w:val="00FA2170"/>
    <w:rsid w:val="00FA25E5"/>
    <w:rsid w:val="00FA2BF2"/>
    <w:rsid w:val="00FA2D25"/>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017B"/>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E7A0F"/>
    <w:rsid w:val="00FF0B50"/>
    <w:rsid w:val="00FF124F"/>
    <w:rsid w:val="00FF3FF7"/>
    <w:rsid w:val="00FF47A2"/>
    <w:rsid w:val="00FF48D7"/>
    <w:rsid w:val="00FF53E4"/>
    <w:rsid w:val="00FF5FD0"/>
    <w:rsid w:val="00FF7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8310E"/>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5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ED222-662D-4BD8-AD2E-92E6C8DF5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31</Pages>
  <Words>14876</Words>
  <Characters>84798</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99476</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Панов Евгений Геннадьевич</cp:lastModifiedBy>
  <cp:revision>374</cp:revision>
  <cp:lastPrinted>2022-10-31T06:26:00Z</cp:lastPrinted>
  <dcterms:created xsi:type="dcterms:W3CDTF">2022-07-29T07:36:00Z</dcterms:created>
  <dcterms:modified xsi:type="dcterms:W3CDTF">2023-07-10T08:11:00Z</dcterms:modified>
</cp:coreProperties>
</file>